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092C4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5DBB442A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7432ECBA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60B083DE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6EBFD5DB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507C163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436D05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48898661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5EF507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93E4DB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663842E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5DAEFA56" w14:textId="77777777" w:rsidR="001E55A8" w:rsidRDefault="00BF0A1F" w:rsidP="001E55A8">
      <w:pPr>
        <w:pStyle w:val="Akapitzlist"/>
        <w:spacing w:after="160" w:line="278" w:lineRule="auto"/>
        <w:ind w:left="360"/>
        <w:contextualSpacing/>
        <w:jc w:val="center"/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BF386B" w:rsidRPr="00BF386B">
        <w:t xml:space="preserve"> </w:t>
      </w:r>
      <w:bookmarkStart w:id="0" w:name="_Hlk171334921"/>
    </w:p>
    <w:p w14:paraId="778F231C" w14:textId="250C5AE5" w:rsidR="00332B86" w:rsidRPr="00A830D4" w:rsidRDefault="004D33D7" w:rsidP="00A830D4">
      <w:pPr>
        <w:pStyle w:val="Akapitzlist"/>
        <w:spacing w:after="160" w:line="278" w:lineRule="auto"/>
        <w:ind w:left="360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4"/>
        </w:rPr>
      </w:pPr>
      <w:r>
        <w:br/>
      </w:r>
      <w:bookmarkEnd w:id="0"/>
      <w:r w:rsidR="001E55A8" w:rsidRPr="00281B5F">
        <w:rPr>
          <w:rFonts w:ascii="Times New Roman" w:hAnsi="Times New Roman"/>
          <w:b/>
          <w:bCs/>
          <w:color w:val="000000" w:themeColor="text1"/>
          <w:sz w:val="28"/>
          <w:szCs w:val="24"/>
        </w:rPr>
        <w:t>„</w:t>
      </w:r>
      <w:r w:rsidR="00A830D4" w:rsidRPr="00A830D4">
        <w:rPr>
          <w:rFonts w:ascii="Times New Roman" w:hAnsi="Times New Roman"/>
          <w:b/>
          <w:bCs/>
          <w:color w:val="000000" w:themeColor="text1"/>
          <w:sz w:val="28"/>
          <w:szCs w:val="24"/>
        </w:rPr>
        <w:t>Rozbudowa i przebudowa budynku Domu Ludowego w Cergowej</w:t>
      </w:r>
      <w:r w:rsidR="001E55A8" w:rsidRPr="00A830D4">
        <w:rPr>
          <w:rFonts w:ascii="Times New Roman" w:hAnsi="Times New Roman"/>
          <w:b/>
          <w:bCs/>
          <w:color w:val="000000" w:themeColor="text1"/>
          <w:sz w:val="28"/>
          <w:szCs w:val="24"/>
        </w:rPr>
        <w:t>”</w:t>
      </w:r>
    </w:p>
    <w:p w14:paraId="176BF855" w14:textId="4942D884" w:rsidR="00BF0A1F" w:rsidRPr="00857904" w:rsidRDefault="00BF0A1F" w:rsidP="00332B86">
      <w:pPr>
        <w:jc w:val="center"/>
        <w:rPr>
          <w:rFonts w:ascii="Times New Roman" w:hAnsi="Times New Roman"/>
          <w:snapToGrid w:val="0"/>
          <w:sz w:val="24"/>
        </w:rPr>
      </w:pPr>
      <w:r w:rsidRPr="00857904">
        <w:rPr>
          <w:rFonts w:ascii="Times New Roman" w:hAnsi="Times New Roman"/>
          <w:snapToGrid w:val="0"/>
          <w:sz w:val="24"/>
        </w:rPr>
        <w:t>oświadczamy, że:</w:t>
      </w:r>
    </w:p>
    <w:p w14:paraId="242288E2" w14:textId="77777777" w:rsidR="009D0860" w:rsidRPr="002903B1" w:rsidRDefault="009D0860" w:rsidP="0011724C">
      <w:pPr>
        <w:rPr>
          <w:rFonts w:ascii="Times New Roman" w:hAnsi="Times New Roman"/>
          <w:sz w:val="24"/>
        </w:rPr>
      </w:pPr>
    </w:p>
    <w:p w14:paraId="5BE9FBD3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3A6EB08F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43782ECC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46CA0C47" w14:textId="77777777" w:rsidTr="006C4B8D">
        <w:tc>
          <w:tcPr>
            <w:tcW w:w="527" w:type="dxa"/>
            <w:shd w:val="clear" w:color="auto" w:fill="auto"/>
          </w:tcPr>
          <w:p w14:paraId="74A82192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711CD99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7AD48A4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0DB9FD35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5045E013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3B22267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03DE99AC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78181D14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333383B1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5A4FE1EF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59B765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502085EB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0ABE79BE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>* - nieodpowiednie skreślić</w:t>
      </w:r>
    </w:p>
    <w:p w14:paraId="48511AA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6A7968F0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4EBBB653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124E60A7" w14:textId="77777777" w:rsidR="00BF0A1F" w:rsidRPr="002E4476" w:rsidRDefault="0011724C" w:rsidP="002E4476">
      <w:pPr>
        <w:ind w:left="4963" w:hanging="1"/>
        <w:rPr>
          <w:rFonts w:ascii="Times New Roman" w:hAnsi="Times New Roman"/>
          <w:i/>
          <w:sz w:val="24"/>
        </w:rPr>
      </w:pPr>
      <w:r w:rsidRPr="002E4476">
        <w:rPr>
          <w:rFonts w:ascii="Times New Roman" w:hAnsi="Times New Roman"/>
          <w:i/>
          <w:sz w:val="24"/>
        </w:rPr>
        <w:t xml:space="preserve">(podpis Wykonawcy </w:t>
      </w:r>
      <w:r w:rsidR="00BF0A1F" w:rsidRPr="002E4476">
        <w:rPr>
          <w:rFonts w:ascii="Times New Roman" w:hAnsi="Times New Roman"/>
          <w:i/>
          <w:sz w:val="24"/>
        </w:rPr>
        <w:t>lub Pełnomocnika)</w:t>
      </w:r>
    </w:p>
    <w:p w14:paraId="63DE999E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0A6186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CFB47" w14:textId="77777777" w:rsidR="00D82257" w:rsidRDefault="00D82257">
      <w:r>
        <w:separator/>
      </w:r>
    </w:p>
  </w:endnote>
  <w:endnote w:type="continuationSeparator" w:id="0">
    <w:p w14:paraId="229F1809" w14:textId="77777777" w:rsidR="00D82257" w:rsidRDefault="00D8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379BA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4ABBB" w14:textId="77777777" w:rsidR="00D82257" w:rsidRDefault="00D82257">
      <w:r>
        <w:separator/>
      </w:r>
    </w:p>
  </w:footnote>
  <w:footnote w:type="continuationSeparator" w:id="0">
    <w:p w14:paraId="2B8DC8B8" w14:textId="77777777" w:rsidR="00D82257" w:rsidRDefault="00D8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5C13" w14:textId="77777777" w:rsidR="00B36434" w:rsidRDefault="00B36434" w:rsidP="007D569A">
    <w:pPr>
      <w:pStyle w:val="Nagwek"/>
      <w:jc w:val="center"/>
    </w:pPr>
  </w:p>
  <w:p w14:paraId="000B13E2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8435957">
    <w:abstractNumId w:val="8"/>
  </w:num>
  <w:num w:numId="2" w16cid:durableId="1204756644">
    <w:abstractNumId w:val="7"/>
  </w:num>
  <w:num w:numId="3" w16cid:durableId="1782147935">
    <w:abstractNumId w:val="12"/>
  </w:num>
  <w:num w:numId="4" w16cid:durableId="1612978398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7340182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4241232">
    <w:abstractNumId w:val="14"/>
  </w:num>
  <w:num w:numId="7" w16cid:durableId="1700860862">
    <w:abstractNumId w:val="5"/>
  </w:num>
  <w:num w:numId="8" w16cid:durableId="65595843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836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0A5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5F8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186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6D5D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2ED5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5A8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2BD0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B5F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A778A"/>
    <w:rsid w:val="002B1594"/>
    <w:rsid w:val="002B3509"/>
    <w:rsid w:val="002B37A7"/>
    <w:rsid w:val="002B43E9"/>
    <w:rsid w:val="002B4432"/>
    <w:rsid w:val="002B5369"/>
    <w:rsid w:val="002B54C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2B86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3EE5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3B59"/>
    <w:rsid w:val="003547F4"/>
    <w:rsid w:val="00354BCF"/>
    <w:rsid w:val="0035781B"/>
    <w:rsid w:val="00357BBE"/>
    <w:rsid w:val="00360218"/>
    <w:rsid w:val="003613C9"/>
    <w:rsid w:val="003615DC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A6F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4502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6C2F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35F9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719"/>
    <w:rsid w:val="0042396D"/>
    <w:rsid w:val="00423DE5"/>
    <w:rsid w:val="004241EE"/>
    <w:rsid w:val="004243AB"/>
    <w:rsid w:val="004243CA"/>
    <w:rsid w:val="00424F88"/>
    <w:rsid w:val="00425310"/>
    <w:rsid w:val="0042595A"/>
    <w:rsid w:val="00426945"/>
    <w:rsid w:val="00426BA1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1B0D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2374"/>
    <w:rsid w:val="004634AD"/>
    <w:rsid w:val="00464570"/>
    <w:rsid w:val="00464F4A"/>
    <w:rsid w:val="004652D1"/>
    <w:rsid w:val="00466B2D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2F6F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666"/>
    <w:rsid w:val="004D27A8"/>
    <w:rsid w:val="004D33D7"/>
    <w:rsid w:val="004D3DF1"/>
    <w:rsid w:val="004D3EE0"/>
    <w:rsid w:val="004D6323"/>
    <w:rsid w:val="004E0E72"/>
    <w:rsid w:val="004E21B3"/>
    <w:rsid w:val="004E2DC0"/>
    <w:rsid w:val="004E3C9C"/>
    <w:rsid w:val="004E4521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94B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66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A28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1EB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3C7F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6B21"/>
    <w:rsid w:val="00827BCE"/>
    <w:rsid w:val="0083109E"/>
    <w:rsid w:val="0083136E"/>
    <w:rsid w:val="00831B18"/>
    <w:rsid w:val="00832423"/>
    <w:rsid w:val="00832EDC"/>
    <w:rsid w:val="00833E13"/>
    <w:rsid w:val="00834BB4"/>
    <w:rsid w:val="008352A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0A0"/>
    <w:rsid w:val="00860630"/>
    <w:rsid w:val="00862084"/>
    <w:rsid w:val="00862594"/>
    <w:rsid w:val="00863162"/>
    <w:rsid w:val="008639AC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0FD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71CB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8F7CB8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0D4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553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377B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0B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33E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0B32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5D49"/>
    <w:rsid w:val="00B66031"/>
    <w:rsid w:val="00B667E3"/>
    <w:rsid w:val="00B66F75"/>
    <w:rsid w:val="00B66FE7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6392"/>
    <w:rsid w:val="00B77524"/>
    <w:rsid w:val="00B77EEC"/>
    <w:rsid w:val="00B80CB9"/>
    <w:rsid w:val="00B81351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B5A45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36E7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E7FA9"/>
    <w:rsid w:val="00BF00AA"/>
    <w:rsid w:val="00BF0A1F"/>
    <w:rsid w:val="00BF13B4"/>
    <w:rsid w:val="00BF1833"/>
    <w:rsid w:val="00BF1DBD"/>
    <w:rsid w:val="00BF1EDA"/>
    <w:rsid w:val="00BF325C"/>
    <w:rsid w:val="00BF386B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2614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3AE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257"/>
    <w:rsid w:val="00D825FD"/>
    <w:rsid w:val="00D82C7D"/>
    <w:rsid w:val="00D8311C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4C37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7805C5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,CW_Lista,Signature,Akapit z listą BS,Kolorowa lista — akcent 11,A_wyliczenie,K-P_odwolanie,maz_wyliczenie,opis dzialania,Signature1,Colorful List Accent 1,List Paragraph,Akapit z listą4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,CW_Lista Znak,Signature Znak,Akapit z listą BS Znak,Kolorowa lista — akcent 11 Znak,A_wyliczenie Znak,K-P_odwolanie Znak,maz_wyliczenie Znak,opis dzialania Znak"/>
    <w:link w:val="Akapitzlist"/>
    <w:uiPriority w:val="34"/>
    <w:qFormat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96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EAD75-FA43-46D0-8D7C-644082A9E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Joanna Nowak</cp:lastModifiedBy>
  <cp:revision>39</cp:revision>
  <cp:lastPrinted>2015-03-06T05:37:00Z</cp:lastPrinted>
  <dcterms:created xsi:type="dcterms:W3CDTF">2020-11-12T18:35:00Z</dcterms:created>
  <dcterms:modified xsi:type="dcterms:W3CDTF">2025-07-14T06:46:00Z</dcterms:modified>
</cp:coreProperties>
</file>